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981CE78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E6722">
        <w:rPr>
          <w:rFonts w:ascii="Tahoma" w:eastAsia="Lucida Sans Unicode" w:hAnsi="Tahoma" w:cs="Tahoma"/>
          <w:b/>
          <w:bCs/>
          <w:kern w:val="3"/>
          <w:lang w:eastAsia="zh-CN"/>
        </w:rPr>
        <w:t>Termomodernizacja budynku Zespołu Szkolno-Przedszkolnego w Połomi wraz z remontem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3FBD" w14:textId="77777777" w:rsidR="009C4E67" w:rsidRDefault="009C4E67" w:rsidP="00DA5839">
      <w:r>
        <w:separator/>
      </w:r>
    </w:p>
  </w:endnote>
  <w:endnote w:type="continuationSeparator" w:id="0">
    <w:p w14:paraId="0EC1FA12" w14:textId="77777777" w:rsidR="009C4E67" w:rsidRDefault="009C4E6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F682" w14:textId="77777777" w:rsidR="009C4E67" w:rsidRDefault="009C4E67" w:rsidP="00DA5839">
      <w:r>
        <w:separator/>
      </w:r>
    </w:p>
  </w:footnote>
  <w:footnote w:type="continuationSeparator" w:id="0">
    <w:p w14:paraId="1CA7A845" w14:textId="77777777" w:rsidR="009C4E67" w:rsidRDefault="009C4E6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74702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467720B6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6722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2023-01-12T06:59:00Z</dcterms:modified>
</cp:coreProperties>
</file>